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2BB7E" w14:textId="77777777" w:rsidR="00D30683" w:rsidRPr="00D30683" w:rsidRDefault="00D30683" w:rsidP="00D3068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szCs w:val="22"/>
        </w:rPr>
      </w:pPr>
      <w:r w:rsidRPr="00D30683">
        <w:rPr>
          <w:rFonts w:eastAsiaTheme="minorEastAsia"/>
          <w:szCs w:val="22"/>
        </w:rPr>
        <w:t>After Recording Return To:</w:t>
      </w:r>
    </w:p>
    <w:p w14:paraId="2B8FAE6F" w14:textId="77777777" w:rsidR="00D30683" w:rsidRPr="00D30683" w:rsidRDefault="00D30683" w:rsidP="00D3068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D30683">
        <w:rPr>
          <w:rFonts w:eastAsiaTheme="minorEastAsia"/>
          <w:szCs w:val="22"/>
        </w:rPr>
        <w:t>______________________</w:t>
      </w:r>
    </w:p>
    <w:p w14:paraId="4223B443" w14:textId="77777777" w:rsidR="00D30683" w:rsidRPr="00D30683" w:rsidRDefault="00D30683" w:rsidP="00D3068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D30683">
        <w:rPr>
          <w:rFonts w:eastAsiaTheme="minorEastAsia"/>
          <w:szCs w:val="22"/>
        </w:rPr>
        <w:t>______________________</w:t>
      </w:r>
    </w:p>
    <w:p w14:paraId="6EC7434E" w14:textId="77777777" w:rsidR="00D30683" w:rsidRPr="00D30683" w:rsidRDefault="00D30683" w:rsidP="00D3068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D30683">
        <w:rPr>
          <w:rFonts w:eastAsiaTheme="minorEastAsia"/>
          <w:szCs w:val="22"/>
        </w:rPr>
        <w:t>______________________</w:t>
      </w:r>
    </w:p>
    <w:p w14:paraId="6D6E06C9" w14:textId="77777777" w:rsidR="00D30683" w:rsidRPr="00D30683" w:rsidRDefault="00D30683" w:rsidP="00D3068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  <w:r w:rsidRPr="00D30683">
        <w:rPr>
          <w:rFonts w:eastAsiaTheme="minorEastAsia"/>
          <w:szCs w:val="22"/>
        </w:rPr>
        <w:t>______________________</w:t>
      </w:r>
    </w:p>
    <w:p w14:paraId="31074C2D" w14:textId="77777777" w:rsidR="00D30683" w:rsidRPr="00D30683" w:rsidRDefault="00D30683" w:rsidP="00D3068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00021745" w14:textId="77777777" w:rsidR="00D30683" w:rsidRPr="00D30683" w:rsidRDefault="00D30683" w:rsidP="00D3068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6B435907" w14:textId="77777777" w:rsidR="00D30683" w:rsidRPr="00D30683" w:rsidRDefault="00D30683" w:rsidP="00D3068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11BB4CC5" w14:textId="77777777" w:rsidR="00D30683" w:rsidRPr="00D30683" w:rsidRDefault="00D30683" w:rsidP="00D3068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szCs w:val="22"/>
        </w:rPr>
      </w:pPr>
    </w:p>
    <w:p w14:paraId="597CE021" w14:textId="77777777" w:rsidR="00D30683" w:rsidRPr="00D30683" w:rsidRDefault="00D30683" w:rsidP="00D30683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rFonts w:eastAsiaTheme="minorEastAsia"/>
          <w:b/>
          <w:szCs w:val="22"/>
          <w:u w:val="single"/>
        </w:rPr>
      </w:pPr>
      <w:r w:rsidRPr="00D30683">
        <w:rPr>
          <w:rFonts w:eastAsiaTheme="minorEastAsia"/>
          <w:szCs w:val="22"/>
        </w:rPr>
        <w:t xml:space="preserve">________________________ </w:t>
      </w:r>
      <w:r w:rsidRPr="00D30683">
        <w:rPr>
          <w:rFonts w:eastAsiaTheme="minorEastAsia"/>
          <w:b/>
          <w:szCs w:val="22"/>
        </w:rPr>
        <w:t>[Space Above This Line For Recording Data]</w:t>
      </w:r>
      <w:r w:rsidRPr="00D30683">
        <w:rPr>
          <w:rFonts w:eastAsiaTheme="minorEastAsia"/>
          <w:szCs w:val="22"/>
        </w:rPr>
        <w:t xml:space="preserve"> _____________________</w:t>
      </w:r>
    </w:p>
    <w:p w14:paraId="64FE8478" w14:textId="77777777" w:rsidR="0010624A" w:rsidRDefault="0010624A" w:rsidP="0010624A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rPr>
          <w:b/>
          <w:color w:val="000000"/>
          <w:sz w:val="28"/>
          <w:szCs w:val="28"/>
        </w:rPr>
      </w:pPr>
    </w:p>
    <w:p w14:paraId="132CD3B3" w14:textId="77777777" w:rsidR="00BD6119" w:rsidRDefault="00BD6119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39C24747" w14:textId="77777777" w:rsidR="00BD6119" w:rsidRDefault="00BD6119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Deed of Trust</w:t>
      </w:r>
    </w:p>
    <w:p w14:paraId="6D35530B" w14:textId="77777777" w:rsidR="00BD6119" w:rsidRDefault="00BD6119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31BFCE8C" w14:textId="77777777" w:rsidR="00BD6119" w:rsidRDefault="00BD6119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2663ACF3" w14:textId="025AFF48" w:rsidR="00BD6119" w:rsidRDefault="00BD6119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  <w:t>_________________</w:t>
      </w:r>
      <w:r w:rsidR="00D30683">
        <w:rPr>
          <w:sz w:val="24"/>
          <w:szCs w:val="24"/>
        </w:rPr>
        <w:t>_____</w:t>
      </w:r>
      <w:r>
        <w:rPr>
          <w:sz w:val="24"/>
          <w:szCs w:val="24"/>
        </w:rPr>
        <w:t>__________________________________.</w:t>
      </w:r>
    </w:p>
    <w:p w14:paraId="58EEA2D1" w14:textId="6F56CBFB" w:rsidR="00BD6119" w:rsidRDefault="00BD6119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   </w:t>
      </w:r>
      <w:r w:rsidR="00D30683">
        <w:rPr>
          <w:sz w:val="24"/>
          <w:szCs w:val="24"/>
        </w:rPr>
        <w:tab/>
      </w:r>
      <w:r>
        <w:rPr>
          <w:sz w:val="24"/>
          <w:szCs w:val="24"/>
        </w:rPr>
        <w:t xml:space="preserve">   [Name of Person Causing the Instrument To Be Recorded]</w:t>
      </w:r>
    </w:p>
    <w:p w14:paraId="55E92323" w14:textId="77777777" w:rsidR="00BD6119" w:rsidRDefault="00BD6119">
      <w:pPr>
        <w:pStyle w:val="headinfo2"/>
        <w:spacing w:after="220" w:line="240" w:lineRule="auto"/>
        <w:rPr>
          <w:szCs w:val="24"/>
        </w:rPr>
      </w:pPr>
    </w:p>
    <w:p w14:paraId="6BF5CF2D" w14:textId="77777777" w:rsidR="00BD6119" w:rsidRDefault="00BD6119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BD6119" w14:paraId="0DA247FE" w14:textId="77777777">
        <w:tc>
          <w:tcPr>
            <w:tcW w:w="9576" w:type="dxa"/>
          </w:tcPr>
          <w:p w14:paraId="5019ECE7" w14:textId="09FCE461" w:rsidR="00BD6119" w:rsidRDefault="00BD6119" w:rsidP="00E82865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Deed of Trust, both of which together comprise the Master Form Deed of Trust. This Master Form Deed of Trust is being recorded pursuant to </w:t>
            </w:r>
            <w:r>
              <w:rPr>
                <w:b/>
                <w:smallCaps/>
                <w:sz w:val="24"/>
                <w:szCs w:val="24"/>
              </w:rPr>
              <w:t>Tex. Prop. Code Ann. §</w:t>
            </w:r>
            <w:r w:rsidR="0010624A"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12.009 (Vernon).</w:t>
            </w:r>
          </w:p>
        </w:tc>
      </w:tr>
    </w:tbl>
    <w:p w14:paraId="25B0883B" w14:textId="77777777" w:rsidR="00BD6119" w:rsidRDefault="00BD6119">
      <w:pPr>
        <w:rPr>
          <w:szCs w:val="24"/>
        </w:rPr>
      </w:pPr>
    </w:p>
    <w:sectPr w:rsidR="00BD6119" w:rsidSect="0010624A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F5E3F" w14:textId="77777777" w:rsidR="0024035B" w:rsidRDefault="0024035B">
      <w:r>
        <w:separator/>
      </w:r>
    </w:p>
  </w:endnote>
  <w:endnote w:type="continuationSeparator" w:id="0">
    <w:p w14:paraId="0B8DFB84" w14:textId="77777777" w:rsidR="0024035B" w:rsidRDefault="00240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EF4FD" w14:textId="0D2F873A" w:rsidR="009F6790" w:rsidRPr="00E82865" w:rsidRDefault="00BD6119" w:rsidP="0043606D">
    <w:pPr>
      <w:tabs>
        <w:tab w:val="right" w:pos="9360"/>
      </w:tabs>
      <w:spacing w:after="0" w:line="240" w:lineRule="auto"/>
      <w:rPr>
        <w:b/>
        <w:sz w:val="14"/>
        <w:szCs w:val="14"/>
      </w:rPr>
    </w:pPr>
    <w:r w:rsidRPr="00E82865">
      <w:rPr>
        <w:b/>
        <w:sz w:val="14"/>
        <w:szCs w:val="14"/>
      </w:rPr>
      <w:t>TEXAS</w:t>
    </w:r>
    <w:r w:rsidRPr="00E82865">
      <w:rPr>
        <w:sz w:val="14"/>
        <w:szCs w:val="14"/>
      </w:rPr>
      <w:t>--Single Family--</w:t>
    </w:r>
    <w:r w:rsidRPr="00E82865">
      <w:rPr>
        <w:b/>
        <w:sz w:val="14"/>
        <w:szCs w:val="14"/>
      </w:rPr>
      <w:t>Fannie Mae/Freddie Mac MASTER FORM DEED OF TRUST TITLE PAGE</w:t>
    </w:r>
    <w:r w:rsidRPr="00E82865">
      <w:rPr>
        <w:b/>
        <w:sz w:val="14"/>
        <w:szCs w:val="14"/>
      </w:rPr>
      <w:tab/>
      <w:t xml:space="preserve">Form 3044-MF </w:t>
    </w:r>
    <w:r w:rsidR="00A568D6">
      <w:rPr>
        <w:b/>
        <w:sz w:val="14"/>
        <w:szCs w:val="14"/>
      </w:rPr>
      <w:t xml:space="preserve">   </w:t>
    </w:r>
    <w:r w:rsidR="001E28ED" w:rsidRPr="00E82865">
      <w:rPr>
        <w:bCs/>
        <w:sz w:val="14"/>
        <w:szCs w:val="14"/>
      </w:rPr>
      <w:t>07</w:t>
    </w:r>
    <w:r w:rsidR="00D30683" w:rsidRPr="00E82865">
      <w:rPr>
        <w:bCs/>
        <w:sz w:val="14"/>
        <w:szCs w:val="14"/>
      </w:rPr>
      <w:t>/2021</w:t>
    </w:r>
  </w:p>
  <w:p w14:paraId="5C097C94" w14:textId="22EAF9D9" w:rsidR="00BD6119" w:rsidRPr="00E82865" w:rsidRDefault="00FB3EA7" w:rsidP="00E82865">
    <w:pPr>
      <w:tabs>
        <w:tab w:val="right" w:pos="9900"/>
      </w:tabs>
      <w:jc w:val="right"/>
      <w:rPr>
        <w:sz w:val="14"/>
        <w:szCs w:val="14"/>
      </w:rPr>
    </w:pPr>
    <w:sdt>
      <w:sdtPr>
        <w:rPr>
          <w:i/>
          <w:sz w:val="14"/>
          <w:szCs w:val="14"/>
        </w:rPr>
        <w:id w:val="-83294832"/>
        <w:docPartObj>
          <w:docPartGallery w:val="Page Numbers (Top of Page)"/>
          <w:docPartUnique/>
        </w:docPartObj>
      </w:sdtPr>
      <w:sdtEndPr>
        <w:rPr>
          <w:i w:val="0"/>
        </w:rPr>
      </w:sdtEndPr>
      <w:sdtContent>
        <w:r w:rsidR="00D30683" w:rsidRPr="001E28ED">
          <w:rPr>
            <w:i/>
            <w:sz w:val="14"/>
            <w:szCs w:val="14"/>
          </w:rPr>
          <w:t xml:space="preserve">Page </w:t>
        </w:r>
        <w:r w:rsidR="00D30683" w:rsidRPr="00E82865">
          <w:rPr>
            <w:i/>
            <w:sz w:val="14"/>
            <w:szCs w:val="14"/>
          </w:rPr>
          <w:fldChar w:fldCharType="begin"/>
        </w:r>
        <w:r w:rsidR="00D30683" w:rsidRPr="00E82865">
          <w:rPr>
            <w:i/>
            <w:sz w:val="14"/>
            <w:szCs w:val="14"/>
          </w:rPr>
          <w:instrText xml:space="preserve"> PAGE </w:instrText>
        </w:r>
        <w:r w:rsidR="00D30683" w:rsidRPr="00E82865">
          <w:rPr>
            <w:i/>
            <w:sz w:val="14"/>
            <w:szCs w:val="14"/>
          </w:rPr>
          <w:fldChar w:fldCharType="separate"/>
        </w:r>
        <w:r w:rsidR="00D30683" w:rsidRPr="00E82865">
          <w:rPr>
            <w:i/>
            <w:sz w:val="14"/>
            <w:szCs w:val="14"/>
          </w:rPr>
          <w:t>1</w:t>
        </w:r>
        <w:r w:rsidR="00D30683" w:rsidRPr="00E82865">
          <w:rPr>
            <w:i/>
            <w:sz w:val="14"/>
            <w:szCs w:val="14"/>
          </w:rPr>
          <w:fldChar w:fldCharType="end"/>
        </w:r>
        <w:r w:rsidR="00D30683" w:rsidRPr="001E28ED">
          <w:rPr>
            <w:i/>
            <w:sz w:val="14"/>
            <w:szCs w:val="14"/>
          </w:rPr>
          <w:t xml:space="preserve"> of </w:t>
        </w:r>
        <w:r w:rsidR="00D30683" w:rsidRPr="00E82865">
          <w:rPr>
            <w:i/>
            <w:sz w:val="14"/>
            <w:szCs w:val="14"/>
          </w:rPr>
          <w:fldChar w:fldCharType="begin"/>
        </w:r>
        <w:r w:rsidR="00D30683" w:rsidRPr="00E82865">
          <w:rPr>
            <w:i/>
            <w:sz w:val="14"/>
            <w:szCs w:val="14"/>
          </w:rPr>
          <w:instrText xml:space="preserve"> NUMPAGES  </w:instrText>
        </w:r>
        <w:r w:rsidR="00D30683" w:rsidRPr="00E82865">
          <w:rPr>
            <w:i/>
            <w:sz w:val="14"/>
            <w:szCs w:val="14"/>
          </w:rPr>
          <w:fldChar w:fldCharType="separate"/>
        </w:r>
        <w:r w:rsidR="00D30683" w:rsidRPr="00E82865">
          <w:rPr>
            <w:i/>
            <w:sz w:val="14"/>
            <w:szCs w:val="14"/>
          </w:rPr>
          <w:t>1</w:t>
        </w:r>
        <w:r w:rsidR="00D30683" w:rsidRPr="00E82865">
          <w:rPr>
            <w:i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6718AD" w14:textId="77777777" w:rsidR="0024035B" w:rsidRDefault="0024035B">
      <w:pPr>
        <w:spacing w:after="110"/>
      </w:pPr>
      <w:r>
        <w:separator/>
      </w:r>
    </w:p>
  </w:footnote>
  <w:footnote w:type="continuationSeparator" w:id="0">
    <w:p w14:paraId="0B76C3B7" w14:textId="77777777" w:rsidR="0024035B" w:rsidRDefault="0024035B">
      <w:pPr>
        <w:pStyle w:val="Footer"/>
        <w:spacing w:after="110"/>
      </w:pPr>
      <w:r>
        <w:t>_____________________</w:t>
      </w:r>
    </w:p>
    <w:p w14:paraId="663EF6B6" w14:textId="77777777" w:rsidR="0024035B" w:rsidRDefault="0024035B">
      <w:pPr>
        <w:pStyle w:val="Footer"/>
        <w:spacing w:after="110"/>
      </w:pPr>
      <w:r>
        <w:t>Continued from previous page</w:t>
      </w:r>
    </w:p>
  </w:footnote>
  <w:footnote w:type="continuationNotice" w:id="1">
    <w:p w14:paraId="3CFD7C1D" w14:textId="77777777" w:rsidR="0024035B" w:rsidRDefault="0024035B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64" type="#_x0000_t75" style="width:3in;height:3in" o:bullet="t"/>
    </w:pict>
  </w:numPicBullet>
  <w:numPicBullet w:numPicBulletId="1">
    <w:pict>
      <v:shape id="_x0000_i1765" type="#_x0000_t75" style="width:3in;height:3in" o:bullet="t"/>
    </w:pict>
  </w:numPicBullet>
  <w:numPicBullet w:numPicBulletId="2">
    <w:pict>
      <v:shape id="_x0000_i1766" type="#_x0000_t75" style="width:3in;height:3in" o:bullet="t"/>
    </w:pict>
  </w:numPicBullet>
  <w:numPicBullet w:numPicBulletId="3">
    <w:pict>
      <v:shape id="_x0000_i1767" type="#_x0000_t75" style="width:3in;height:3in" o:bullet="t"/>
    </w:pict>
  </w:numPicBullet>
  <w:numPicBullet w:numPicBulletId="4">
    <w:pict>
      <v:shape id="_x0000_i1768" type="#_x0000_t75" style="width:3in;height:3in" o:bullet="t"/>
    </w:pict>
  </w:numPicBullet>
  <w:numPicBullet w:numPicBulletId="5">
    <w:pict>
      <v:shape id="_x0000_i1769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1B3C163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9A86A0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0D899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E2BE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124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9BA31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DA2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44D4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6F097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F9A033AA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61FEE6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21FAB4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B2E7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C280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5E3E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BC41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7A07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4EE2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E488CCE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8CC6F4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57C3A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BC4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4F6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A806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EA14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8803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63A1F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1DB"/>
    <w:rsid w:val="000B645C"/>
    <w:rsid w:val="0010624A"/>
    <w:rsid w:val="00146D2B"/>
    <w:rsid w:val="001E28ED"/>
    <w:rsid w:val="0024035B"/>
    <w:rsid w:val="00424C5F"/>
    <w:rsid w:val="0043606D"/>
    <w:rsid w:val="00534F78"/>
    <w:rsid w:val="006D4313"/>
    <w:rsid w:val="00921A58"/>
    <w:rsid w:val="009418DB"/>
    <w:rsid w:val="009F6790"/>
    <w:rsid w:val="00A568D6"/>
    <w:rsid w:val="00A639B6"/>
    <w:rsid w:val="00A64B0D"/>
    <w:rsid w:val="00AF41DB"/>
    <w:rsid w:val="00BD6119"/>
    <w:rsid w:val="00CF5E8B"/>
    <w:rsid w:val="00D063AB"/>
    <w:rsid w:val="00D30683"/>
    <w:rsid w:val="00D417D2"/>
    <w:rsid w:val="00DB6A0F"/>
    <w:rsid w:val="00E82865"/>
    <w:rsid w:val="00F77706"/>
    <w:rsid w:val="00FB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B673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547</Characters>
  <Application>Microsoft Office Word</Application>
  <DocSecurity>0</DocSecurity>
  <Lines>23</Lines>
  <Paragraphs>8</Paragraphs>
  <ScaleCrop>false</ScaleCrop>
  <Manager/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2021-06-23T21:38:00Z</dcterms:created>
  <dcterms:modified xsi:type="dcterms:W3CDTF">2021-06-23T21:38:00Z</dcterms:modified>
</cp:coreProperties>
</file>